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11F4080A" w:rsidR="00746E60" w:rsidRPr="002A1EEF" w:rsidRDefault="00746E60" w:rsidP="002A1EEF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bookmarkStart w:id="0" w:name="_GoBack"/>
      <w:bookmarkEnd w:id="0"/>
      <w:r w:rsidRPr="002A1EEF">
        <w:rPr>
          <w:rFonts w:ascii="Calibri" w:hAnsi="Calibri" w:cs="Calibri"/>
          <w:bCs/>
          <w:szCs w:val="24"/>
        </w:rPr>
        <w:t xml:space="preserve">PREGÃO ELETRÔNICO </w:t>
      </w:r>
      <w:r w:rsidR="002A1EEF">
        <w:rPr>
          <w:rFonts w:ascii="Calibri" w:hAnsi="Calibri" w:cs="Calibri"/>
          <w:bCs/>
          <w:szCs w:val="24"/>
        </w:rPr>
        <w:t>N</w:t>
      </w:r>
      <w:r w:rsidRPr="002A1EEF">
        <w:rPr>
          <w:rFonts w:ascii="Calibri" w:hAnsi="Calibri" w:cs="Calibri"/>
          <w:bCs/>
          <w:szCs w:val="24"/>
        </w:rPr>
        <w:t xml:space="preserve">º </w:t>
      </w:r>
      <w:r w:rsidR="002A1EEF">
        <w:rPr>
          <w:rFonts w:ascii="Calibri" w:hAnsi="Calibri" w:cs="Calibri"/>
          <w:bCs/>
          <w:szCs w:val="24"/>
        </w:rPr>
        <w:t>1</w:t>
      </w:r>
      <w:r w:rsidR="008D78F3">
        <w:rPr>
          <w:rFonts w:ascii="Calibri" w:hAnsi="Calibri" w:cs="Calibri"/>
          <w:bCs/>
          <w:szCs w:val="24"/>
        </w:rPr>
        <w:t>662</w:t>
      </w:r>
      <w:r w:rsidRPr="002A1EEF">
        <w:rPr>
          <w:rFonts w:ascii="Calibri" w:hAnsi="Calibri" w:cs="Calibri"/>
          <w:bCs/>
          <w:szCs w:val="24"/>
        </w:rPr>
        <w:t>/202</w:t>
      </w:r>
      <w:r w:rsidR="00170C9D" w:rsidRPr="002A1EEF">
        <w:rPr>
          <w:rFonts w:ascii="Calibri" w:hAnsi="Calibri" w:cs="Calibri"/>
          <w:bCs/>
          <w:szCs w:val="24"/>
        </w:rPr>
        <w:t>4</w:t>
      </w:r>
    </w:p>
    <w:p w14:paraId="476DAA2D" w14:textId="20480E0F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609DD0EF" w14:textId="77777777" w:rsidR="00D64CB6" w:rsidRDefault="00D64CB6" w:rsidP="00746E60">
      <w:pPr>
        <w:jc w:val="both"/>
        <w:rPr>
          <w:rFonts w:ascii="Calibri" w:hAnsi="Calibri" w:cs="Calibri"/>
          <w:sz w:val="22"/>
          <w:szCs w:val="22"/>
        </w:rPr>
      </w:pPr>
    </w:p>
    <w:p w14:paraId="3C44B867" w14:textId="08D52641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>, inscrita no CNPJ sob o nº 83.891.283/0001-36, doravante denominado Órgão Gerenciador, representado neste ato pelo Magnífico Reitor</w:t>
      </w:r>
      <w:r w:rsidR="0006312D">
        <w:rPr>
          <w:rFonts w:ascii="Calibri" w:hAnsi="Calibri" w:cs="Calibri"/>
          <w:sz w:val="22"/>
          <w:szCs w:val="22"/>
        </w:rPr>
        <w:t xml:space="preserve"> José Fernando </w:t>
      </w:r>
      <w:proofErr w:type="spellStart"/>
      <w:r w:rsidR="0006312D">
        <w:rPr>
          <w:rFonts w:ascii="Calibri" w:hAnsi="Calibri" w:cs="Calibri"/>
          <w:sz w:val="22"/>
          <w:szCs w:val="22"/>
        </w:rPr>
        <w:t>Fragalli</w:t>
      </w:r>
      <w:proofErr w:type="spellEnd"/>
      <w:r w:rsidR="0006312D">
        <w:rPr>
          <w:rFonts w:ascii="Calibri" w:hAnsi="Calibri" w:cs="Calibri"/>
          <w:sz w:val="22"/>
          <w:szCs w:val="22"/>
        </w:rPr>
        <w:t>, 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742937AB" w14:textId="6C4993D4" w:rsidR="008B0A23" w:rsidRDefault="008B0A23" w:rsidP="00746E60">
      <w:pPr>
        <w:jc w:val="both"/>
        <w:rPr>
          <w:rFonts w:ascii="Calibri" w:hAnsi="Calibri" w:cs="Calibri"/>
          <w:sz w:val="22"/>
          <w:szCs w:val="22"/>
        </w:rPr>
      </w:pPr>
    </w:p>
    <w:p w14:paraId="6BCADD60" w14:textId="77777777" w:rsidR="008B0A23" w:rsidRDefault="008B0A23" w:rsidP="008B0A23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5EE9CB65" w14:textId="77777777" w:rsidR="00746E60" w:rsidRPr="00AE67EB" w:rsidRDefault="00746E60" w:rsidP="00746E60">
      <w:pPr>
        <w:jc w:val="both"/>
        <w:rPr>
          <w:rFonts w:ascii="Calibri" w:hAnsi="Calibri" w:cs="Calibri"/>
          <w:bCs/>
          <w:sz w:val="20"/>
          <w:szCs w:val="20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1F039788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4784CF85" w14:textId="77777777" w:rsidR="00D64CB6" w:rsidRDefault="00D64CB6" w:rsidP="00746E60">
      <w:pPr>
        <w:ind w:right="27"/>
        <w:jc w:val="right"/>
        <w:rPr>
          <w:rFonts w:asciiTheme="minorHAnsi" w:hAnsiTheme="minorHAnsi" w:cstheme="minorHAnsi"/>
          <w:b/>
        </w:rPr>
      </w:pPr>
    </w:p>
    <w:p w14:paraId="0E82E454" w14:textId="77777777" w:rsidR="00D64CB6" w:rsidRDefault="006D51FF" w:rsidP="00D64CB6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7D2123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FF629D6" w14:textId="77777777" w:rsidR="002A1EEF" w:rsidRDefault="002A1EEF" w:rsidP="00D64CB6">
      <w:pPr>
        <w:ind w:right="27"/>
        <w:rPr>
          <w:rFonts w:ascii="Calibri" w:hAnsi="Calibri" w:cs="Calibri"/>
          <w:iCs/>
          <w:sz w:val="22"/>
        </w:rPr>
        <w:sectPr w:rsidR="002A1EEF" w:rsidSect="00D64CB6">
          <w:headerReference w:type="default" r:id="rId8"/>
          <w:footerReference w:type="default" r:id="rId9"/>
          <w:pgSz w:w="11907" w:h="16840" w:code="9"/>
          <w:pgMar w:top="851" w:right="851" w:bottom="794" w:left="1134" w:header="567" w:footer="567" w:gutter="0"/>
          <w:cols w:space="720"/>
          <w:docGrid w:linePitch="326"/>
        </w:sectPr>
      </w:pPr>
    </w:p>
    <w:p w14:paraId="483A47E8" w14:textId="11F6B122" w:rsidR="002A1EEF" w:rsidRDefault="002A1EEF" w:rsidP="00D64CB6">
      <w:pPr>
        <w:ind w:right="27"/>
        <w:rPr>
          <w:rFonts w:ascii="Calibri" w:hAnsi="Calibri" w:cs="Calibri"/>
          <w:iCs/>
          <w:sz w:val="22"/>
        </w:rPr>
      </w:pPr>
    </w:p>
    <w:p w14:paraId="7764DB16" w14:textId="4ED47932" w:rsidR="00D64CB6" w:rsidRPr="00C056BA" w:rsidRDefault="00D64CB6" w:rsidP="002A1EEF">
      <w:pPr>
        <w:ind w:right="27"/>
        <w:jc w:val="center"/>
        <w:rPr>
          <w:rFonts w:ascii="Calibri" w:hAnsi="Calibri" w:cs="Calibri"/>
          <w:iCs/>
          <w:sz w:val="22"/>
        </w:rPr>
      </w:pPr>
      <w:r w:rsidRPr="00C056BA">
        <w:rPr>
          <w:rFonts w:ascii="Calibri" w:hAnsi="Calibri" w:cs="Calibri"/>
          <w:iCs/>
          <w:sz w:val="22"/>
        </w:rPr>
        <w:t>FUNDAÇÃO UNIVERSIDADE DE SANTA CATARINA</w:t>
      </w:r>
    </w:p>
    <w:p w14:paraId="7335D0DA" w14:textId="61AFD154" w:rsidR="00D64CB6" w:rsidRPr="00C056BA" w:rsidRDefault="00D64CB6" w:rsidP="002A1EEF">
      <w:pPr>
        <w:ind w:right="27"/>
        <w:jc w:val="center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>(</w:t>
      </w:r>
      <w:r w:rsidRPr="00C056BA">
        <w:rPr>
          <w:rFonts w:ascii="Calibri" w:hAnsi="Calibri" w:cs="Calibri"/>
          <w:bCs/>
          <w:i/>
          <w:sz w:val="22"/>
          <w:szCs w:val="22"/>
        </w:rPr>
        <w:t>Assinatura Digital</w:t>
      </w:r>
      <w:r>
        <w:rPr>
          <w:rFonts w:ascii="Calibri" w:hAnsi="Calibri" w:cs="Calibri"/>
          <w:bCs/>
          <w:i/>
          <w:sz w:val="22"/>
          <w:szCs w:val="22"/>
        </w:rPr>
        <w:t>)</w:t>
      </w:r>
    </w:p>
    <w:p w14:paraId="729A30C1" w14:textId="07F60EF1" w:rsidR="00D64CB6" w:rsidRDefault="00D64CB6" w:rsidP="002A1EEF">
      <w:pPr>
        <w:jc w:val="center"/>
        <w:rPr>
          <w:rFonts w:ascii="Calibri" w:hAnsi="Calibri" w:cs="Calibri"/>
          <w:b/>
          <w:sz w:val="22"/>
          <w:szCs w:val="22"/>
        </w:rPr>
      </w:pPr>
      <w:r w:rsidRPr="00C056BA">
        <w:rPr>
          <w:rFonts w:ascii="Calibri" w:hAnsi="Calibri" w:cs="Calibri"/>
          <w:b/>
          <w:sz w:val="22"/>
          <w:szCs w:val="22"/>
        </w:rPr>
        <w:t>Órgão Gerenciador</w:t>
      </w:r>
    </w:p>
    <w:p w14:paraId="05A7EF7F" w14:textId="487436E3" w:rsidR="002A1EEF" w:rsidRDefault="002A1EEF" w:rsidP="002A1EEF">
      <w:pPr>
        <w:jc w:val="center"/>
        <w:rPr>
          <w:rFonts w:ascii="Calibri" w:hAnsi="Calibri" w:cs="Calibri"/>
          <w:b/>
          <w:sz w:val="22"/>
          <w:szCs w:val="22"/>
        </w:rPr>
      </w:pPr>
    </w:p>
    <w:p w14:paraId="2D6A78A2" w14:textId="77777777" w:rsidR="002A1EEF" w:rsidRDefault="002A1EEF" w:rsidP="002A1EEF">
      <w:pPr>
        <w:jc w:val="center"/>
        <w:rPr>
          <w:rFonts w:ascii="Calibri" w:hAnsi="Calibri" w:cs="Calibri"/>
          <w:b/>
          <w:sz w:val="22"/>
          <w:szCs w:val="22"/>
        </w:rPr>
      </w:pPr>
    </w:p>
    <w:p w14:paraId="2D5C13E4" w14:textId="77777777" w:rsidR="008D78F3" w:rsidRDefault="008D78F3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  <w:bookmarkStart w:id="1" w:name="_Hlk162877225"/>
      <w:bookmarkStart w:id="2" w:name="_Hlk162877161"/>
      <w:bookmarkStart w:id="3" w:name="_Hlk162877326"/>
      <w:r w:rsidRPr="008D78F3">
        <w:rPr>
          <w:rFonts w:ascii="Calibri" w:hAnsi="Calibri" w:cs="Calibri"/>
          <w:iCs/>
          <w:sz w:val="22"/>
          <w:szCs w:val="22"/>
        </w:rPr>
        <w:t>SAFI COMERCIO ATACADISTA LTDA</w:t>
      </w:r>
      <w:r>
        <w:rPr>
          <w:rFonts w:ascii="Calibri" w:hAnsi="Calibri" w:cs="Calibri"/>
          <w:iCs/>
          <w:sz w:val="22"/>
          <w:szCs w:val="22"/>
        </w:rPr>
        <w:t xml:space="preserve"> </w:t>
      </w:r>
    </w:p>
    <w:p w14:paraId="12875C5E" w14:textId="4BE1B7FC" w:rsidR="00D64CB6" w:rsidRPr="00C5637F" w:rsidRDefault="00D64CB6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  <w:bookmarkEnd w:id="1"/>
    </w:p>
    <w:p w14:paraId="5FB10DDE" w14:textId="41714FC9" w:rsidR="00746E60" w:rsidRDefault="00D64CB6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  <w:bookmarkEnd w:id="2"/>
      <w:bookmarkEnd w:id="3"/>
    </w:p>
    <w:p w14:paraId="2CAC6AED" w14:textId="6D8EC170" w:rsidR="002A1EEF" w:rsidRDefault="002A1EEF" w:rsidP="008D78F3">
      <w:pPr>
        <w:ind w:right="27"/>
        <w:rPr>
          <w:rFonts w:ascii="Calibri" w:hAnsi="Calibri" w:cs="Calibri"/>
          <w:i/>
          <w:iCs/>
          <w:sz w:val="22"/>
          <w:szCs w:val="22"/>
        </w:rPr>
      </w:pPr>
    </w:p>
    <w:p w14:paraId="072F0CED" w14:textId="77777777" w:rsidR="008D78F3" w:rsidRDefault="008D78F3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  <w:r w:rsidRPr="008D78F3">
        <w:rPr>
          <w:rFonts w:ascii="Calibri" w:hAnsi="Calibri" w:cs="Calibri"/>
          <w:iCs/>
          <w:sz w:val="22"/>
          <w:szCs w:val="22"/>
        </w:rPr>
        <w:t xml:space="preserve">GOEDERT LTDA </w:t>
      </w:r>
    </w:p>
    <w:p w14:paraId="37D88CD1" w14:textId="440822E2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99EFB68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7917C77C" w14:textId="7C8E1890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2514804" w14:textId="77777777" w:rsidR="008D78F3" w:rsidRDefault="008D78F3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980F82A" w14:textId="6B2EC6D0" w:rsidR="008D78F3" w:rsidRDefault="008D78F3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  <w:r w:rsidRPr="008D78F3">
        <w:rPr>
          <w:rFonts w:ascii="Calibri" w:hAnsi="Calibri" w:cs="Calibri"/>
          <w:iCs/>
          <w:sz w:val="22"/>
          <w:szCs w:val="22"/>
        </w:rPr>
        <w:t xml:space="preserve">VOA COMERCIO ATACADISTA DE PRODUTOS ALIMENTICIOS </w:t>
      </w:r>
    </w:p>
    <w:p w14:paraId="584719CE" w14:textId="4073E766" w:rsidR="002A1EEF" w:rsidRPr="00C5637F" w:rsidRDefault="008D78F3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</w:t>
      </w:r>
      <w:r w:rsidR="002A1EEF"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AB5D0F9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586DDE6D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24C7374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098F5E4" w14:textId="41B60207" w:rsidR="002A1EEF" w:rsidRPr="00C5637F" w:rsidRDefault="008D78F3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8D78F3">
        <w:rPr>
          <w:rFonts w:ascii="Calibri" w:hAnsi="Calibri" w:cs="Calibri"/>
          <w:iCs/>
          <w:sz w:val="22"/>
          <w:szCs w:val="22"/>
        </w:rPr>
        <w:t>WILL COMERCIAL LTDA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 w:rsidR="002A1EEF"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71E30FA" w14:textId="04F69164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37CAB4ED" w14:textId="19F5F6FE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C113D8D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32933CF" w14:textId="67D8938C" w:rsidR="002A1EEF" w:rsidRPr="00C5637F" w:rsidRDefault="008D78F3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8D78F3">
        <w:rPr>
          <w:rFonts w:ascii="Calibri" w:hAnsi="Calibri" w:cs="Calibri"/>
          <w:iCs/>
          <w:sz w:val="22"/>
          <w:szCs w:val="22"/>
        </w:rPr>
        <w:t>DEPOTHAUS COMERCIO LTDA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 w:rsidR="002A1EEF"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6EB56F07" w14:textId="0119F338" w:rsidR="002A1EE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5B944F3C" w14:textId="63B08ADC" w:rsidR="002A1EE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ACEBFF4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297ACFA8" w14:textId="77777777" w:rsidR="008D78F3" w:rsidRDefault="008D78F3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  <w:r w:rsidRPr="008D78F3">
        <w:rPr>
          <w:rFonts w:ascii="Calibri" w:hAnsi="Calibri" w:cs="Calibri"/>
          <w:iCs/>
          <w:sz w:val="22"/>
          <w:szCs w:val="22"/>
        </w:rPr>
        <w:lastRenderedPageBreak/>
        <w:t>VIDEPEL IND COM ARTEFATOS DE PAPEL LTDA</w:t>
      </w:r>
    </w:p>
    <w:p w14:paraId="0F4282AB" w14:textId="0AB0535D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59B87E8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036DADC8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269D22A4" w14:textId="77777777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6554FB31" w14:textId="77777777" w:rsidR="008D78F3" w:rsidRDefault="008D78F3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  <w:r w:rsidRPr="008D78F3">
        <w:rPr>
          <w:rFonts w:ascii="Calibri" w:hAnsi="Calibri" w:cs="Calibri"/>
          <w:iCs/>
          <w:sz w:val="22"/>
          <w:szCs w:val="22"/>
        </w:rPr>
        <w:t>YNOV DISTRIBUICAO DE PRODUTOS LTDA ME</w:t>
      </w:r>
    </w:p>
    <w:p w14:paraId="79C03F4F" w14:textId="30E1E683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5F49B82D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1E459DF9" w14:textId="7546BE7F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60714EF" w14:textId="48BAE5F9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4515506E" w14:textId="5DBB7708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BD25D65" w14:textId="5055F6AF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CE56F52" w14:textId="58EC44CD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B184629" w14:textId="6D487CFE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0EFFDE9" w14:textId="61EC7AD5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48311725" w14:textId="1E51B126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F05B5F4" w14:textId="59221F7D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D1EF40D" w14:textId="778550F0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07F0C8F" w14:textId="3511B014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29CB8D9" w14:textId="516C1E8B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BDC9FCD" w14:textId="19EB5C22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53A43F6" w14:textId="574E3CBC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6F7CE89D" w14:textId="25F4B397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79A78B4" w14:textId="3C156ADB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CB128C1" w14:textId="53753BBE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381DABD" w14:textId="37B16206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2B0A4018" w14:textId="4349B03C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CFACDA0" w14:textId="3CAF7F8B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3BCBA42" w14:textId="6A4249BE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C140114" w14:textId="767A03D3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41F1B242" w14:textId="70506A83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81309F1" w14:textId="6D71412F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2CDE91BA" w14:textId="7189448A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A175646" w14:textId="2C5583E3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67B167BD" w14:textId="1BE5BA6B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72D5EE8" w14:textId="029EC16D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F6F2F97" w14:textId="07818828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F5117EA" w14:textId="350F1405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E7FDD82" w14:textId="2A6187F7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AA9C9FF" w14:textId="5EB72F79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4A52E44" w14:textId="3FECC377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913811F" w14:textId="7C4D7ABE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436ACE39" w14:textId="73763CA4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A015AEA" w14:textId="410975E2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22FC45C1" w14:textId="430CD11C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DBEEA66" w14:textId="003332FC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47379E8D" w14:textId="3BCA591F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CC9D094" w14:textId="4553A132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45BD66E" w14:textId="423DF694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E296394" w14:textId="74DE2078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8909787" w14:textId="2E11DA4E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DF0A804" w14:textId="146A9ED0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7553282" w14:textId="6CC5F504" w:rsidR="008D78F3" w:rsidRDefault="008D78F3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  <w:r w:rsidRPr="008D78F3">
        <w:rPr>
          <w:rFonts w:ascii="Calibri" w:hAnsi="Calibri" w:cs="Calibri"/>
          <w:iCs/>
          <w:sz w:val="22"/>
          <w:szCs w:val="22"/>
        </w:rPr>
        <w:t xml:space="preserve">CONTINENTE INDUSTRIA DE </w:t>
      </w:r>
      <w:r>
        <w:rPr>
          <w:rFonts w:ascii="Calibri" w:hAnsi="Calibri" w:cs="Calibri"/>
          <w:iCs/>
          <w:sz w:val="22"/>
          <w:szCs w:val="22"/>
        </w:rPr>
        <w:t xml:space="preserve">   </w:t>
      </w:r>
      <w:r w:rsidRPr="008D78F3">
        <w:rPr>
          <w:rFonts w:ascii="Calibri" w:hAnsi="Calibri" w:cs="Calibri"/>
          <w:iCs/>
          <w:sz w:val="22"/>
          <w:szCs w:val="22"/>
        </w:rPr>
        <w:t>PLASTICOS E DERIVADOS LTDA</w:t>
      </w:r>
    </w:p>
    <w:p w14:paraId="62FC8AC2" w14:textId="45CDE84A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</w:t>
      </w:r>
      <w:r w:rsidR="009D6AC8">
        <w:rPr>
          <w:rFonts w:ascii="Calibri" w:hAnsi="Calibri" w:cs="Calibri"/>
          <w:b/>
          <w:bCs/>
          <w:sz w:val="22"/>
          <w:szCs w:val="22"/>
        </w:rPr>
        <w:t>t</w:t>
      </w:r>
      <w:r w:rsidRPr="00C5637F">
        <w:rPr>
          <w:rFonts w:ascii="Calibri" w:hAnsi="Calibri" w:cs="Calibri"/>
          <w:b/>
          <w:bCs/>
          <w:sz w:val="22"/>
          <w:szCs w:val="22"/>
        </w:rPr>
        <w:t>ada</w:t>
      </w:r>
    </w:p>
    <w:p w14:paraId="0D642074" w14:textId="01537445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</w:t>
      </w:r>
      <w:r w:rsidR="009D6AC8">
        <w:rPr>
          <w:rFonts w:ascii="Calibri" w:hAnsi="Calibri" w:cs="Calibri"/>
          <w:i/>
          <w:iCs/>
          <w:sz w:val="22"/>
          <w:szCs w:val="22"/>
        </w:rPr>
        <w:t>a</w:t>
      </w:r>
      <w:r w:rsidRPr="00C5637F">
        <w:rPr>
          <w:rFonts w:ascii="Calibri" w:hAnsi="Calibri" w:cs="Calibri"/>
          <w:i/>
          <w:iCs/>
          <w:sz w:val="22"/>
          <w:szCs w:val="22"/>
        </w:rPr>
        <w:t>tura Digital)</w:t>
      </w:r>
    </w:p>
    <w:p w14:paraId="06CC0BF7" w14:textId="79A037FB" w:rsidR="002A1EE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12908BE1" w14:textId="77777777" w:rsidR="009D6AC8" w:rsidRPr="00C5637F" w:rsidRDefault="009D6AC8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656C9E4A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</w:p>
    <w:sectPr w:rsidR="002A1EEF" w:rsidRPr="00C5637F" w:rsidSect="002A1EEF">
      <w:type w:val="continuous"/>
      <w:pgSz w:w="11907" w:h="16840" w:code="9"/>
      <w:pgMar w:top="851" w:right="851" w:bottom="794" w:left="1134" w:header="567" w:footer="567" w:gutter="0"/>
      <w:cols w:num="3"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322723" w:rsidRDefault="00322723">
      <w:r>
        <w:separator/>
      </w:r>
    </w:p>
  </w:endnote>
  <w:endnote w:type="continuationSeparator" w:id="0">
    <w:p w14:paraId="7E2AAA9C" w14:textId="77777777" w:rsidR="00322723" w:rsidRDefault="0032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42D073F5" w:rsidR="00322723" w:rsidRPr="00562F8F" w:rsidRDefault="00322723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322723" w:rsidRDefault="00322723">
      <w:r>
        <w:separator/>
      </w:r>
    </w:p>
  </w:footnote>
  <w:footnote w:type="continuationSeparator" w:id="0">
    <w:p w14:paraId="18331152" w14:textId="77777777" w:rsidR="00322723" w:rsidRDefault="00322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049" w14:textId="05A82D1B" w:rsidR="00322723" w:rsidRDefault="00322723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322723" w:rsidRDefault="00322723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312D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26A0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DA8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63EB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03B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4CC"/>
    <w:rsid w:val="00287D56"/>
    <w:rsid w:val="002902CE"/>
    <w:rsid w:val="00295165"/>
    <w:rsid w:val="00297CF6"/>
    <w:rsid w:val="00297FA4"/>
    <w:rsid w:val="002A1C13"/>
    <w:rsid w:val="002A1EEF"/>
    <w:rsid w:val="002A29F9"/>
    <w:rsid w:val="002A52A8"/>
    <w:rsid w:val="002A7D35"/>
    <w:rsid w:val="002B15E2"/>
    <w:rsid w:val="002B3784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723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46C07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0DC2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54A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1F82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2FCD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2F14"/>
    <w:rsid w:val="006C7F46"/>
    <w:rsid w:val="006D1640"/>
    <w:rsid w:val="006D3544"/>
    <w:rsid w:val="006D51FF"/>
    <w:rsid w:val="006E126D"/>
    <w:rsid w:val="006E38AC"/>
    <w:rsid w:val="006E3CF5"/>
    <w:rsid w:val="006E598B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2123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46B7E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0A23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16B"/>
    <w:rsid w:val="008D0667"/>
    <w:rsid w:val="008D0CF7"/>
    <w:rsid w:val="008D21C7"/>
    <w:rsid w:val="008D28D0"/>
    <w:rsid w:val="008D3DCC"/>
    <w:rsid w:val="008D4627"/>
    <w:rsid w:val="008D78F3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2DF4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D6AC8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51CCB"/>
    <w:rsid w:val="00A53A55"/>
    <w:rsid w:val="00A54375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A5191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7A1D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55341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4B47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3A81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3035"/>
    <w:rsid w:val="00C54AE2"/>
    <w:rsid w:val="00C55772"/>
    <w:rsid w:val="00C5637F"/>
    <w:rsid w:val="00C57E76"/>
    <w:rsid w:val="00C621B8"/>
    <w:rsid w:val="00C62229"/>
    <w:rsid w:val="00C71B98"/>
    <w:rsid w:val="00C71BCC"/>
    <w:rsid w:val="00C725CA"/>
    <w:rsid w:val="00C7641E"/>
    <w:rsid w:val="00C772C0"/>
    <w:rsid w:val="00C777F7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4CB6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1A8F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77282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180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265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  <w:style w:type="character" w:customStyle="1" w:styleId="Ttulo5Char">
    <w:name w:val="Título 5 Char"/>
    <w:basedOn w:val="Fontepargpadro"/>
    <w:link w:val="Ttulo5"/>
    <w:rsid w:val="008B0A23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F7607"/>
    <w:rsid w:val="004B2F91"/>
    <w:rsid w:val="0054441A"/>
    <w:rsid w:val="005F14F9"/>
    <w:rsid w:val="006738B0"/>
    <w:rsid w:val="00690615"/>
    <w:rsid w:val="00695DD5"/>
    <w:rsid w:val="006D7639"/>
    <w:rsid w:val="00713196"/>
    <w:rsid w:val="009A05A2"/>
    <w:rsid w:val="00A1342A"/>
    <w:rsid w:val="00A3182D"/>
    <w:rsid w:val="00B4559A"/>
    <w:rsid w:val="00BA2BC2"/>
    <w:rsid w:val="00DC2A55"/>
    <w:rsid w:val="00DC521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916C9-2EDB-484D-95A8-E103CD706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2</Pages>
  <Words>525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89</cp:revision>
  <cp:lastPrinted>2025-01-30T20:39:00Z</cp:lastPrinted>
  <dcterms:created xsi:type="dcterms:W3CDTF">2020-05-14T18:48:00Z</dcterms:created>
  <dcterms:modified xsi:type="dcterms:W3CDTF">2025-01-30T20:40:00Z</dcterms:modified>
</cp:coreProperties>
</file>